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491D0" w14:textId="77777777" w:rsidR="0052206D" w:rsidRDefault="0052206D" w:rsidP="00403515">
      <w:pPr>
        <w:spacing w:after="120"/>
        <w:jc w:val="right"/>
        <w:rPr>
          <w:rFonts w:ascii="Tahoma" w:hAnsi="Tahoma" w:cs="Tahoma"/>
          <w:b/>
        </w:rPr>
      </w:pPr>
    </w:p>
    <w:p w14:paraId="53A623D4" w14:textId="4FCDCD2A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FD7098">
        <w:rPr>
          <w:rFonts w:ascii="Tahoma" w:hAnsi="Tahoma" w:cs="Tahoma"/>
          <w:b/>
        </w:rPr>
        <w:t xml:space="preserve"> 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1417A94E" w:rsidR="00FD6FD4" w:rsidRDefault="00FD6FD4" w:rsidP="00FD6FD4">
      <w:pPr>
        <w:spacing w:after="120"/>
        <w:rPr>
          <w:rFonts w:ascii="Tahoma" w:hAnsi="Tahoma" w:cs="Tahoma"/>
          <w:sz w:val="16"/>
          <w:szCs w:val="16"/>
        </w:rPr>
      </w:pPr>
    </w:p>
    <w:p w14:paraId="6AC6D16D" w14:textId="07E68323" w:rsidR="00A20A2C" w:rsidRPr="00A20A2C" w:rsidRDefault="00A20A2C" w:rsidP="00A20A2C">
      <w:pPr>
        <w:spacing w:after="200"/>
        <w:rPr>
          <w:rFonts w:ascii="Tahoma" w:hAnsi="Tahoma" w:cs="Tahoma"/>
          <w:b/>
          <w:bCs/>
        </w:rPr>
      </w:pPr>
      <w:r w:rsidRPr="00A20A2C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A20A2C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25733703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A20A2C">
        <w:rPr>
          <w:rFonts w:ascii="Tahoma" w:hAnsi="Tahoma" w:cs="Tahoma"/>
          <w:b/>
          <w:u w:val="single"/>
        </w:rPr>
        <w:t xml:space="preserve"> </w:t>
      </w:r>
      <w:r w:rsidR="00196152">
        <w:rPr>
          <w:rFonts w:ascii="Tahoma" w:hAnsi="Tahoma" w:cs="Tahoma"/>
          <w:b/>
          <w:u w:val="single"/>
        </w:rPr>
        <w:t>PODMIOTU UDOSTĘPNIAJĄCEGO ZASOBY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5D4D5F2B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2206D">
        <w:rPr>
          <w:rFonts w:ascii="Tahoma" w:hAnsi="Tahoma" w:cs="Tahoma"/>
          <w:b/>
          <w:bCs/>
          <w:color w:val="000000"/>
        </w:rPr>
        <w:t>Zimowe utrzymanie dróg gminnych na terenie Gminy Mszana w sezonie 202</w:t>
      </w:r>
      <w:r w:rsidR="00897EE0">
        <w:rPr>
          <w:rFonts w:ascii="Tahoma" w:hAnsi="Tahoma" w:cs="Tahoma"/>
          <w:b/>
          <w:bCs/>
          <w:color w:val="000000"/>
        </w:rPr>
        <w:t>3</w:t>
      </w:r>
      <w:r w:rsidR="0052206D">
        <w:rPr>
          <w:rFonts w:ascii="Tahoma" w:hAnsi="Tahoma" w:cs="Tahoma"/>
          <w:b/>
          <w:bCs/>
          <w:color w:val="000000"/>
        </w:rPr>
        <w:t>/202</w:t>
      </w:r>
      <w:r w:rsidR="00897EE0">
        <w:rPr>
          <w:rFonts w:ascii="Tahoma" w:hAnsi="Tahoma" w:cs="Tahoma"/>
          <w:b/>
          <w:bCs/>
          <w:color w:val="000000"/>
        </w:rPr>
        <w:t>4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50BA9217" w14:textId="77777777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>Oświadczam, że w celu wykazania spełniania warunków udziału w postępowaniu, określonych przez Zamawiającego w ogłoszeniu o zamówieniu oraz w ust. 3.4 rozdziału III SWZ udostępniam następujące zasoby:</w:t>
      </w:r>
    </w:p>
    <w:p w14:paraId="20836136" w14:textId="77777777" w:rsidR="00FD7098" w:rsidRDefault="00FD7098" w:rsidP="00FD7098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6B351AD3" w14:textId="77777777" w:rsidR="00FD7098" w:rsidRDefault="00FD7098" w:rsidP="00FD7098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F52F20E" w14:textId="77777777" w:rsidR="00FD7098" w:rsidRPr="009C6CD1" w:rsidRDefault="00FD7098" w:rsidP="00FD7098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C1D0862" w14:textId="77777777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>Oświadczam, iż spełniam warunki udziału w postępowaniu o udzielenie zamówienia określone w ust. 3.4 rozdziału III SWZ, w zakresie których udostępniam swoje zasoby Wykonawcy w celu wykazania spełniania warunków udziału w postępowaniu.</w:t>
      </w:r>
    </w:p>
    <w:p w14:paraId="21FE7756" w14:textId="3A34CFB2" w:rsidR="00FD7098" w:rsidRDefault="00FD7098" w:rsidP="0093663F">
      <w:pPr>
        <w:jc w:val="both"/>
        <w:rPr>
          <w:rFonts w:ascii="Tahoma" w:hAnsi="Tahoma" w:cs="Tahoma"/>
        </w:rPr>
      </w:pPr>
    </w:p>
    <w:p w14:paraId="1710B503" w14:textId="76FCE34B" w:rsidR="00FD7098" w:rsidRDefault="00FD7098" w:rsidP="0093663F">
      <w:pPr>
        <w:jc w:val="both"/>
        <w:rPr>
          <w:rFonts w:ascii="Tahoma" w:hAnsi="Tahoma" w:cs="Tahoma"/>
        </w:rPr>
      </w:pPr>
    </w:p>
    <w:p w14:paraId="7B984F1C" w14:textId="77777777" w:rsidR="0052206D" w:rsidRDefault="0052206D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</w:p>
    <w:p w14:paraId="45CEF6AF" w14:textId="63D4F3C2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6F743" w14:textId="77777777" w:rsidR="003D4FA3" w:rsidRDefault="003D4FA3" w:rsidP="00DA5839">
      <w:r>
        <w:separator/>
      </w:r>
    </w:p>
  </w:endnote>
  <w:endnote w:type="continuationSeparator" w:id="0">
    <w:p w14:paraId="09BB6F19" w14:textId="77777777" w:rsidR="003D4FA3" w:rsidRDefault="003D4FA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B24C1" w14:textId="77777777" w:rsidR="003D4FA3" w:rsidRDefault="003D4FA3" w:rsidP="00DA5839">
      <w:r>
        <w:separator/>
      </w:r>
    </w:p>
  </w:footnote>
  <w:footnote w:type="continuationSeparator" w:id="0">
    <w:p w14:paraId="6565E568" w14:textId="77777777" w:rsidR="003D4FA3" w:rsidRDefault="003D4FA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781462C" w:rsidR="00984B5B" w:rsidRDefault="00984B5B" w:rsidP="00883EC9">
    <w:pPr>
      <w:pStyle w:val="Nagwek"/>
      <w:pBdr>
        <w:bottom w:val="single" w:sz="4" w:space="1" w:color="auto"/>
      </w:pBdr>
      <w:rPr>
        <w:noProof/>
      </w:rPr>
    </w:pPr>
    <w:bookmarkStart w:id="0" w:name="_Hlk100130428"/>
  </w:p>
  <w:p w14:paraId="056DC048" w14:textId="77777777" w:rsidR="0052206D" w:rsidRDefault="0052206D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7667E001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161E4">
      <w:rPr>
        <w:rFonts w:ascii="Tahoma" w:hAnsi="Tahoma" w:cs="Tahoma"/>
      </w:rPr>
      <w:t>1</w:t>
    </w:r>
    <w:r w:rsidR="00897EE0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bookmarkEnd w:id="0"/>
    <w:r w:rsidR="00897EE0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9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1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5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1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2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5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8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9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2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3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5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7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8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0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4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5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7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8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9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0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2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6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8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1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6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9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2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3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4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8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3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4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6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8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9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2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8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9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2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3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8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9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3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8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1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3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5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1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2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3"/>
  </w:num>
  <w:num w:numId="3" w16cid:durableId="1497720889">
    <w:abstractNumId w:val="66"/>
  </w:num>
  <w:num w:numId="4" w16cid:durableId="511916418">
    <w:abstractNumId w:val="173"/>
  </w:num>
  <w:num w:numId="5" w16cid:durableId="1156646516">
    <w:abstractNumId w:val="198"/>
  </w:num>
  <w:num w:numId="6" w16cid:durableId="950665827">
    <w:abstractNumId w:val="142"/>
  </w:num>
  <w:num w:numId="7" w16cid:durableId="2119905943">
    <w:abstractNumId w:val="154"/>
  </w:num>
  <w:num w:numId="8" w16cid:durableId="1138304551">
    <w:abstractNumId w:val="56"/>
  </w:num>
  <w:num w:numId="9" w16cid:durableId="673260510">
    <w:abstractNumId w:val="5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9"/>
  </w:num>
  <w:num w:numId="11" w16cid:durableId="1196851097">
    <w:abstractNumId w:val="137"/>
  </w:num>
  <w:num w:numId="12" w16cid:durableId="1124082607">
    <w:abstractNumId w:val="57"/>
  </w:num>
  <w:num w:numId="13" w16cid:durableId="1074278722">
    <w:abstractNumId w:val="96"/>
  </w:num>
  <w:num w:numId="14" w16cid:durableId="890190381">
    <w:abstractNumId w:val="144"/>
  </w:num>
  <w:num w:numId="15" w16cid:durableId="1042631105">
    <w:abstractNumId w:val="166"/>
  </w:num>
  <w:num w:numId="16" w16cid:durableId="1626110738">
    <w:abstractNumId w:val="167"/>
  </w:num>
  <w:num w:numId="17" w16cid:durableId="413934800">
    <w:abstractNumId w:val="92"/>
  </w:num>
  <w:num w:numId="18" w16cid:durableId="1896038712">
    <w:abstractNumId w:val="64"/>
  </w:num>
  <w:num w:numId="19" w16cid:durableId="1947813102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3"/>
  </w:num>
  <w:num w:numId="22" w16cid:durableId="1586064750">
    <w:abstractNumId w:val="87"/>
  </w:num>
  <w:num w:numId="23" w16cid:durableId="924456809">
    <w:abstractNumId w:val="140"/>
  </w:num>
  <w:num w:numId="24" w16cid:durableId="1846506997">
    <w:abstractNumId w:val="168"/>
  </w:num>
  <w:num w:numId="25" w16cid:durableId="1526937899">
    <w:abstractNumId w:val="39"/>
  </w:num>
  <w:num w:numId="26" w16cid:durableId="1955551841">
    <w:abstractNumId w:val="131"/>
  </w:num>
  <w:num w:numId="27" w16cid:durableId="744841261">
    <w:abstractNumId w:val="105"/>
  </w:num>
  <w:num w:numId="28" w16cid:durableId="766584713">
    <w:abstractNumId w:val="25"/>
  </w:num>
  <w:num w:numId="29" w16cid:durableId="730157816">
    <w:abstractNumId w:val="120"/>
  </w:num>
  <w:num w:numId="30" w16cid:durableId="341200392">
    <w:abstractNumId w:val="152"/>
  </w:num>
  <w:num w:numId="31" w16cid:durableId="1592395300">
    <w:abstractNumId w:val="169"/>
  </w:num>
  <w:num w:numId="32" w16cid:durableId="1341853184">
    <w:abstractNumId w:val="189"/>
  </w:num>
  <w:num w:numId="33" w16cid:durableId="1792355458">
    <w:abstractNumId w:val="125"/>
  </w:num>
  <w:num w:numId="34" w16cid:durableId="209538623">
    <w:abstractNumId w:val="124"/>
  </w:num>
  <w:num w:numId="35" w16cid:durableId="1879658240">
    <w:abstractNumId w:val="75"/>
  </w:num>
  <w:num w:numId="36" w16cid:durableId="674841208">
    <w:abstractNumId w:val="88"/>
  </w:num>
  <w:num w:numId="37" w16cid:durableId="1838225402">
    <w:abstractNumId w:val="90"/>
  </w:num>
  <w:num w:numId="38" w16cid:durableId="77796340">
    <w:abstractNumId w:val="84"/>
  </w:num>
  <w:num w:numId="39" w16cid:durableId="2110202268">
    <w:abstractNumId w:val="71"/>
  </w:num>
  <w:num w:numId="40" w16cid:durableId="1182550073">
    <w:abstractNumId w:val="30"/>
  </w:num>
  <w:num w:numId="41" w16cid:durableId="163210361">
    <w:abstractNumId w:val="157"/>
  </w:num>
  <w:num w:numId="42" w16cid:durableId="1889298027">
    <w:abstractNumId w:val="85"/>
  </w:num>
  <w:num w:numId="43" w16cid:durableId="2009675853">
    <w:abstractNumId w:val="112"/>
  </w:num>
  <w:num w:numId="44" w16cid:durableId="1631016026">
    <w:abstractNumId w:val="122"/>
  </w:num>
  <w:num w:numId="45" w16cid:durableId="2119524362">
    <w:abstractNumId w:val="149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1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9"/>
  </w:num>
  <w:num w:numId="52" w16cid:durableId="949774936">
    <w:abstractNumId w:val="48"/>
  </w:num>
  <w:num w:numId="53" w16cid:durableId="1589461865">
    <w:abstractNumId w:val="151"/>
  </w:num>
  <w:num w:numId="54" w16cid:durableId="821434623">
    <w:abstractNumId w:val="109"/>
  </w:num>
  <w:num w:numId="55" w16cid:durableId="288516767">
    <w:abstractNumId w:val="62"/>
  </w:num>
  <w:num w:numId="56" w16cid:durableId="1018383721">
    <w:abstractNumId w:val="121"/>
  </w:num>
  <w:num w:numId="57" w16cid:durableId="2108114669">
    <w:abstractNumId w:val="171"/>
  </w:num>
  <w:num w:numId="58" w16cid:durableId="1261990695">
    <w:abstractNumId w:val="26"/>
  </w:num>
  <w:num w:numId="59" w16cid:durableId="1519150216">
    <w:abstractNumId w:val="159"/>
  </w:num>
  <w:num w:numId="60" w16cid:durableId="685251000">
    <w:abstractNumId w:val="187"/>
  </w:num>
  <w:num w:numId="61" w16cid:durableId="589050635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3"/>
  </w:num>
  <w:num w:numId="65" w16cid:durableId="2045516979">
    <w:abstractNumId w:val="35"/>
  </w:num>
  <w:num w:numId="66" w16cid:durableId="21981027">
    <w:abstractNumId w:val="114"/>
  </w:num>
  <w:num w:numId="67" w16cid:durableId="576015399">
    <w:abstractNumId w:val="53"/>
  </w:num>
  <w:num w:numId="68" w16cid:durableId="825169208">
    <w:abstractNumId w:val="181"/>
  </w:num>
  <w:num w:numId="69" w16cid:durableId="774177112">
    <w:abstractNumId w:val="89"/>
  </w:num>
  <w:num w:numId="70" w16cid:durableId="253129070">
    <w:abstractNumId w:val="163"/>
  </w:num>
  <w:num w:numId="71" w16cid:durableId="230777940">
    <w:abstractNumId w:val="36"/>
  </w:num>
  <w:num w:numId="72" w16cid:durableId="2108841390">
    <w:abstractNumId w:val="141"/>
  </w:num>
  <w:num w:numId="73" w16cid:durableId="1168860212">
    <w:abstractNumId w:val="135"/>
  </w:num>
  <w:num w:numId="74" w16cid:durableId="747650616">
    <w:abstractNumId w:val="115"/>
  </w:num>
  <w:num w:numId="75" w16cid:durableId="1305819897">
    <w:abstractNumId w:val="197"/>
  </w:num>
  <w:num w:numId="76" w16cid:durableId="458233005">
    <w:abstractNumId w:val="49"/>
  </w:num>
  <w:num w:numId="77" w16cid:durableId="651493773">
    <w:abstractNumId w:val="104"/>
  </w:num>
  <w:num w:numId="78" w16cid:durableId="676036499">
    <w:abstractNumId w:val="165"/>
  </w:num>
  <w:num w:numId="79" w16cid:durableId="158156705">
    <w:abstractNumId w:val="177"/>
  </w:num>
  <w:num w:numId="80" w16cid:durableId="340742511">
    <w:abstractNumId w:val="47"/>
  </w:num>
  <w:num w:numId="81" w16cid:durableId="920599993">
    <w:abstractNumId w:val="143"/>
  </w:num>
  <w:num w:numId="82" w16cid:durableId="343285439">
    <w:abstractNumId w:val="97"/>
  </w:num>
  <w:num w:numId="83" w16cid:durableId="1397241187">
    <w:abstractNumId w:val="31"/>
  </w:num>
  <w:num w:numId="84" w16cid:durableId="1044982225">
    <w:abstractNumId w:val="58"/>
  </w:num>
  <w:num w:numId="85" w16cid:durableId="1063412727">
    <w:abstractNumId w:val="190"/>
  </w:num>
  <w:num w:numId="86" w16cid:durableId="637295588">
    <w:abstractNumId w:val="73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9"/>
  </w:num>
  <w:num w:numId="90" w16cid:durableId="1080442587">
    <w:abstractNumId w:val="79"/>
  </w:num>
  <w:num w:numId="91" w16cid:durableId="1916013195">
    <w:abstractNumId w:val="162"/>
  </w:num>
  <w:num w:numId="92" w16cid:durableId="495730328">
    <w:abstractNumId w:val="107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1"/>
  </w:num>
  <w:num w:numId="96" w16cid:durableId="542062480">
    <w:abstractNumId w:val="102"/>
  </w:num>
  <w:num w:numId="97" w16cid:durableId="2100716395">
    <w:abstractNumId w:val="59"/>
  </w:num>
  <w:num w:numId="98" w16cid:durableId="1375273116">
    <w:abstractNumId w:val="5"/>
  </w:num>
  <w:num w:numId="99" w16cid:durableId="813524292">
    <w:abstractNumId w:val="191"/>
  </w:num>
  <w:num w:numId="100" w16cid:durableId="1609194670">
    <w:abstractNumId w:val="138"/>
  </w:num>
  <w:num w:numId="101" w16cid:durableId="162283944">
    <w:abstractNumId w:val="203"/>
  </w:num>
  <w:num w:numId="102" w16cid:durableId="600256430">
    <w:abstractNumId w:val="136"/>
  </w:num>
  <w:num w:numId="103" w16cid:durableId="581992218">
    <w:abstractNumId w:val="76"/>
  </w:num>
  <w:num w:numId="104" w16cid:durableId="1335959441">
    <w:abstractNumId w:val="94"/>
  </w:num>
  <w:num w:numId="105" w16cid:durableId="477039509">
    <w:abstractNumId w:val="164"/>
  </w:num>
  <w:num w:numId="106" w16cid:durableId="1653172579">
    <w:abstractNumId w:val="123"/>
  </w:num>
  <w:num w:numId="107" w16cid:durableId="962466569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8"/>
  </w:num>
  <w:num w:numId="109" w16cid:durableId="42025149">
    <w:abstractNumId w:val="33"/>
  </w:num>
  <w:num w:numId="110" w16cid:durableId="149518565">
    <w:abstractNumId w:val="87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2"/>
  </w:num>
  <w:num w:numId="112" w16cid:durableId="1961254485">
    <w:abstractNumId w:val="130"/>
  </w:num>
  <w:num w:numId="113" w16cid:durableId="892345914">
    <w:abstractNumId w:val="61"/>
  </w:num>
  <w:num w:numId="114" w16cid:durableId="1515807078">
    <w:abstractNumId w:val="40"/>
  </w:num>
  <w:num w:numId="115" w16cid:durableId="1704355957">
    <w:abstractNumId w:val="146"/>
  </w:num>
  <w:num w:numId="116" w16cid:durableId="2111386971">
    <w:abstractNumId w:val="156"/>
  </w:num>
  <w:num w:numId="117" w16cid:durableId="1231231849">
    <w:abstractNumId w:val="188"/>
  </w:num>
  <w:num w:numId="118" w16cid:durableId="660885459">
    <w:abstractNumId w:val="116"/>
  </w:num>
  <w:num w:numId="119" w16cid:durableId="723797019">
    <w:abstractNumId w:val="67"/>
  </w:num>
  <w:num w:numId="120" w16cid:durableId="1604528381">
    <w:abstractNumId w:val="195"/>
  </w:num>
  <w:num w:numId="121" w16cid:durableId="1770538329">
    <w:abstractNumId w:val="118"/>
  </w:num>
  <w:num w:numId="122" w16cid:durableId="189030790">
    <w:abstractNumId w:val="103"/>
  </w:num>
  <w:num w:numId="123" w16cid:durableId="1183204057">
    <w:abstractNumId w:val="117"/>
  </w:num>
  <w:num w:numId="124" w16cid:durableId="1091468294">
    <w:abstractNumId w:val="77"/>
  </w:num>
  <w:num w:numId="125" w16cid:durableId="1117682275">
    <w:abstractNumId w:val="82"/>
  </w:num>
  <w:num w:numId="126" w16cid:durableId="1430346359">
    <w:abstractNumId w:val="74"/>
  </w:num>
  <w:num w:numId="127" w16cid:durableId="198785960">
    <w:abstractNumId w:val="32"/>
  </w:num>
  <w:num w:numId="128" w16cid:durableId="1263300964">
    <w:abstractNumId w:val="68"/>
  </w:num>
  <w:num w:numId="129" w16cid:durableId="197887388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200"/>
  </w:num>
  <w:num w:numId="131" w16cid:durableId="1527521100">
    <w:abstractNumId w:val="145"/>
  </w:num>
  <w:num w:numId="132" w16cid:durableId="112217117">
    <w:abstractNumId w:val="180"/>
  </w:num>
  <w:num w:numId="133" w16cid:durableId="996417256">
    <w:abstractNumId w:val="194"/>
  </w:num>
  <w:num w:numId="134" w16cid:durableId="272636531">
    <w:abstractNumId w:val="147"/>
  </w:num>
  <w:num w:numId="135" w16cid:durableId="1994484213">
    <w:abstractNumId w:val="183"/>
  </w:num>
  <w:num w:numId="136" w16cid:durableId="284969488">
    <w:abstractNumId w:val="95"/>
  </w:num>
  <w:num w:numId="137" w16cid:durableId="147409330">
    <w:abstractNumId w:val="111"/>
  </w:num>
  <w:num w:numId="138" w16cid:durableId="2061466880">
    <w:abstractNumId w:val="70"/>
  </w:num>
  <w:num w:numId="139" w16cid:durableId="1438139692">
    <w:abstractNumId w:val="86"/>
  </w:num>
  <w:num w:numId="140" w16cid:durableId="1929774717">
    <w:abstractNumId w:val="139"/>
  </w:num>
  <w:num w:numId="141" w16cid:durableId="939415954">
    <w:abstractNumId w:val="99"/>
  </w:num>
  <w:num w:numId="142" w16cid:durableId="1907452430">
    <w:abstractNumId w:val="83"/>
  </w:num>
  <w:num w:numId="143" w16cid:durableId="11693618">
    <w:abstractNumId w:val="1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2"/>
  </w:num>
  <w:num w:numId="145" w16cid:durableId="669672357">
    <w:abstractNumId w:val="119"/>
  </w:num>
  <w:num w:numId="146" w16cid:durableId="553196760">
    <w:abstractNumId w:val="44"/>
  </w:num>
  <w:num w:numId="147" w16cid:durableId="65615344">
    <w:abstractNumId w:val="174"/>
  </w:num>
  <w:num w:numId="148" w16cid:durableId="1213421354">
    <w:abstractNumId w:val="80"/>
  </w:num>
  <w:num w:numId="149" w16cid:durableId="1160268620">
    <w:abstractNumId w:val="46"/>
  </w:num>
  <w:num w:numId="150" w16cid:durableId="889268639">
    <w:abstractNumId w:val="158"/>
  </w:num>
  <w:num w:numId="151" w16cid:durableId="660891471">
    <w:abstractNumId w:val="38"/>
  </w:num>
  <w:num w:numId="152" w16cid:durableId="373581528">
    <w:abstractNumId w:val="93"/>
  </w:num>
  <w:num w:numId="153" w16cid:durableId="1634213968">
    <w:abstractNumId w:val="126"/>
  </w:num>
  <w:num w:numId="154" w16cid:durableId="1346516078">
    <w:abstractNumId w:val="100"/>
  </w:num>
  <w:num w:numId="155" w16cid:durableId="2126850758">
    <w:abstractNumId w:val="134"/>
  </w:num>
  <w:num w:numId="156" w16cid:durableId="799693501">
    <w:abstractNumId w:val="201"/>
  </w:num>
  <w:num w:numId="157" w16cid:durableId="1039016744">
    <w:abstractNumId w:val="81"/>
  </w:num>
  <w:num w:numId="158" w16cid:durableId="1833138472">
    <w:abstractNumId w:val="160"/>
  </w:num>
  <w:num w:numId="159" w16cid:durableId="2038390182">
    <w:abstractNumId w:val="113"/>
  </w:num>
  <w:num w:numId="160" w16cid:durableId="885533873">
    <w:abstractNumId w:val="192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2"/>
  </w:num>
  <w:num w:numId="164" w16cid:durableId="1119911608">
    <w:abstractNumId w:val="172"/>
  </w:num>
  <w:num w:numId="165" w16cid:durableId="655228932">
    <w:abstractNumId w:val="155"/>
  </w:num>
  <w:num w:numId="166" w16cid:durableId="1466506841">
    <w:abstractNumId w:val="110"/>
  </w:num>
  <w:num w:numId="167" w16cid:durableId="422723751">
    <w:abstractNumId w:val="170"/>
  </w:num>
  <w:num w:numId="168" w16cid:durableId="2045475661">
    <w:abstractNumId w:val="60"/>
  </w:num>
  <w:num w:numId="169" w16cid:durableId="410588991">
    <w:abstractNumId w:val="128"/>
  </w:num>
  <w:num w:numId="170" w16cid:durableId="1839225802">
    <w:abstractNumId w:val="108"/>
  </w:num>
  <w:num w:numId="171" w16cid:durableId="763378820">
    <w:abstractNumId w:val="150"/>
  </w:num>
  <w:num w:numId="172" w16cid:durableId="1059590196">
    <w:abstractNumId w:val="175"/>
  </w:num>
  <w:num w:numId="173" w16cid:durableId="165219039">
    <w:abstractNumId w:val="43"/>
  </w:num>
  <w:num w:numId="174" w16cid:durableId="2123962513">
    <w:abstractNumId w:val="161"/>
  </w:num>
  <w:num w:numId="175" w16cid:durableId="1406149062">
    <w:abstractNumId w:val="0"/>
  </w:num>
  <w:num w:numId="176" w16cid:durableId="1285968142">
    <w:abstractNumId w:val="98"/>
  </w:num>
  <w:num w:numId="177" w16cid:durableId="1847746453">
    <w:abstractNumId w:val="50"/>
  </w:num>
  <w:num w:numId="178" w16cid:durableId="8415420">
    <w:abstractNumId w:val="63"/>
  </w:num>
  <w:num w:numId="179" w16cid:durableId="1048917326">
    <w:abstractNumId w:val="69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8"/>
  </w:num>
  <w:num w:numId="182" w16cid:durableId="148133640">
    <w:abstractNumId w:val="78"/>
  </w:num>
  <w:num w:numId="183" w16cid:durableId="2107459046">
    <w:abstractNumId w:val="196"/>
  </w:num>
  <w:num w:numId="184" w16cid:durableId="1234780087">
    <w:abstractNumId w:val="5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E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152"/>
    <w:rsid w:val="00196747"/>
    <w:rsid w:val="0019717B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4FA3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06D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0EAF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0C79"/>
    <w:rsid w:val="0089163D"/>
    <w:rsid w:val="00892C80"/>
    <w:rsid w:val="00893611"/>
    <w:rsid w:val="0089374A"/>
    <w:rsid w:val="00893A78"/>
    <w:rsid w:val="00893B1C"/>
    <w:rsid w:val="00894B68"/>
    <w:rsid w:val="00895897"/>
    <w:rsid w:val="00897EE0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9DD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A2C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7E6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098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D67CA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1F91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3667B"/>
    <w:rsid w:val="00973BF8"/>
    <w:rsid w:val="009D5648"/>
    <w:rsid w:val="00A0365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561B9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2023-09-27T09:53:00Z</dcterms:modified>
</cp:coreProperties>
</file>